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212C8C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212C8C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Z</w:t>
      </w:r>
      <w:r w:rsidR="0044568C" w:rsidRPr="00212C8C">
        <w:rPr>
          <w:rFonts w:asciiTheme="minorHAnsi" w:hAnsiTheme="minorHAnsi" w:cstheme="minorHAnsi"/>
          <w:b/>
          <w:sz w:val="22"/>
          <w:szCs w:val="22"/>
          <w:lang w:val="pl-PL"/>
        </w:rPr>
        <w:t>ałą</w:t>
      </w:r>
      <w:r w:rsidR="005D51AB" w:rsidRPr="00212C8C">
        <w:rPr>
          <w:rFonts w:asciiTheme="minorHAnsi" w:hAnsiTheme="minorHAnsi" w:cstheme="minorHAnsi"/>
          <w:b/>
          <w:sz w:val="22"/>
          <w:szCs w:val="22"/>
          <w:lang w:val="pl-PL"/>
        </w:rPr>
        <w:t>cznik nr 8</w:t>
      </w:r>
      <w:r w:rsidR="0057516D"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371CA4" w:rsidRPr="00212C8C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"Odbieranie, transport i zagospodarowanie odpadów komunalnych od właścicieli nieruchomości położonych w granicach administracyjnych Gminy Radomyśl Wielki"</w:t>
      </w:r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usługi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CA3F13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usług,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FF0000"/>
          <w:sz w:val="22"/>
          <w:szCs w:val="22"/>
        </w:rPr>
      </w:pPr>
      <w:proofErr w:type="spellStart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>Oświadczenie</w:t>
      </w:r>
      <w:proofErr w:type="spellEnd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proofErr w:type="spellStart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>podpisać</w:t>
      </w:r>
      <w:proofErr w:type="spellEnd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proofErr w:type="spellStart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>kwalifikowanym</w:t>
      </w:r>
      <w:proofErr w:type="spellEnd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proofErr w:type="spellStart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>podpisem</w:t>
      </w:r>
      <w:proofErr w:type="spellEnd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proofErr w:type="spellStart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>elektronicznym</w:t>
      </w:r>
      <w:proofErr w:type="spellEnd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:rsidR="00371CA4" w:rsidRPr="00212C8C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FF0000"/>
          <w:sz w:val="22"/>
          <w:szCs w:val="22"/>
        </w:rPr>
      </w:pPr>
      <w:proofErr w:type="spellStart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>przez</w:t>
      </w:r>
      <w:proofErr w:type="spellEnd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proofErr w:type="spellStart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>osobę</w:t>
      </w:r>
      <w:proofErr w:type="spellEnd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proofErr w:type="spellStart"/>
      <w:r w:rsidRPr="00212C8C">
        <w:rPr>
          <w:rFonts w:asciiTheme="minorHAnsi" w:hAnsiTheme="minorHAnsi" w:cstheme="minorHAnsi"/>
          <w:b/>
          <w:color w:val="FF0000"/>
          <w:sz w:val="22"/>
          <w:szCs w:val="22"/>
        </w:rPr>
        <w:t>uprawnioną</w:t>
      </w:r>
      <w:proofErr w:type="spellEnd"/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D2B" w:rsidRDefault="00422D2B" w:rsidP="00AC1A4B">
      <w:r>
        <w:separator/>
      </w:r>
    </w:p>
  </w:endnote>
  <w:endnote w:type="continuationSeparator" w:id="0">
    <w:p w:rsidR="00422D2B" w:rsidRDefault="00422D2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D2B" w:rsidRDefault="00422D2B" w:rsidP="00AC1A4B">
      <w:r>
        <w:separator/>
      </w:r>
    </w:p>
  </w:footnote>
  <w:footnote w:type="continuationSeparator" w:id="0">
    <w:p w:rsidR="00422D2B" w:rsidRDefault="00422D2B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7DD28-1ADC-4E99-A7F7-7C8E56583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7</cp:revision>
  <cp:lastPrinted>2021-01-22T11:33:00Z</cp:lastPrinted>
  <dcterms:created xsi:type="dcterms:W3CDTF">2021-12-09T10:35:00Z</dcterms:created>
  <dcterms:modified xsi:type="dcterms:W3CDTF">2021-12-09T10:46:00Z</dcterms:modified>
</cp:coreProperties>
</file>